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B3E39" w14:textId="77777777" w:rsidR="003276E1" w:rsidRPr="00AE4F6C" w:rsidRDefault="003276E1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78FB24" w14:textId="44FC9325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Załącznik nr 1</w:t>
      </w:r>
      <w:r w:rsidR="00093664">
        <w:rPr>
          <w:rFonts w:eastAsia="Times New Roman"/>
          <w:b/>
          <w:sz w:val="24"/>
          <w:szCs w:val="24"/>
        </w:rPr>
        <w:t xml:space="preserve">b. </w:t>
      </w:r>
      <w:r w:rsidRPr="00AE4F6C">
        <w:rPr>
          <w:rFonts w:eastAsia="Times New Roman"/>
          <w:b/>
          <w:sz w:val="24"/>
          <w:szCs w:val="24"/>
        </w:rPr>
        <w:t>Formularz ofert</w:t>
      </w:r>
      <w:r w:rsidR="003979FE">
        <w:rPr>
          <w:rFonts w:eastAsia="Times New Roman"/>
          <w:b/>
          <w:sz w:val="24"/>
          <w:szCs w:val="24"/>
        </w:rPr>
        <w:t>y</w:t>
      </w:r>
      <w:r w:rsidR="00093664">
        <w:rPr>
          <w:rFonts w:eastAsia="Times New Roman"/>
          <w:b/>
          <w:sz w:val="24"/>
          <w:szCs w:val="24"/>
        </w:rPr>
        <w:t xml:space="preserve"> - przedsiębiorca</w:t>
      </w:r>
    </w:p>
    <w:p w14:paraId="4D47641A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45BA528E" w14:textId="286106F1" w:rsidR="00057372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</w:p>
    <w:p w14:paraId="46D812FC" w14:textId="6F059F39" w:rsidR="0051537D" w:rsidRPr="00AE4F6C" w:rsidRDefault="0051537D" w:rsidP="00785450">
      <w:pPr>
        <w:tabs>
          <w:tab w:val="left" w:pos="0"/>
        </w:tabs>
        <w:spacing w:line="276" w:lineRule="auto"/>
        <w:jc w:val="right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………………………………..</w:t>
      </w:r>
    </w:p>
    <w:p w14:paraId="6A5D29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</w:r>
      <w:r w:rsidRPr="00AE4F6C">
        <w:rPr>
          <w:rFonts w:eastAsia="Times New Roman"/>
          <w:sz w:val="24"/>
          <w:szCs w:val="24"/>
        </w:rPr>
        <w:tab/>
        <w:t xml:space="preserve">                                             Miejscowość, data</w:t>
      </w:r>
    </w:p>
    <w:p w14:paraId="1315EEA1" w14:textId="77777777" w:rsidR="0051537D" w:rsidRPr="00AE4F6C" w:rsidRDefault="0051537D" w:rsidP="00785450">
      <w:pPr>
        <w:tabs>
          <w:tab w:val="left" w:pos="0"/>
        </w:tabs>
        <w:spacing w:line="276" w:lineRule="auto"/>
        <w:jc w:val="center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OFERTA</w:t>
      </w:r>
    </w:p>
    <w:p w14:paraId="319B0ED2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  <w:r w:rsidRPr="00AE4F6C">
        <w:rPr>
          <w:rFonts w:eastAsia="Times New Roman"/>
          <w:b/>
          <w:sz w:val="24"/>
          <w:szCs w:val="24"/>
        </w:rPr>
        <w:t>Dane Wykonawcy</w:t>
      </w:r>
    </w:p>
    <w:p w14:paraId="24945FF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b/>
          <w:sz w:val="24"/>
          <w:szCs w:val="24"/>
        </w:rPr>
      </w:pPr>
    </w:p>
    <w:p w14:paraId="6B3239C1" w14:textId="2BC56B73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Nazwa:</w:t>
      </w:r>
    </w:p>
    <w:p w14:paraId="00DE95B5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7621E624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Adres:</w:t>
      </w:r>
    </w:p>
    <w:p w14:paraId="0D86E56C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0B1C264C" w14:textId="1D113DC0" w:rsidR="0051537D" w:rsidRPr="00AE4F6C" w:rsidRDefault="00093664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NIP</w:t>
      </w:r>
      <w:r w:rsidR="0051537D" w:rsidRPr="00AE4F6C">
        <w:rPr>
          <w:rFonts w:eastAsia="Times New Roman"/>
          <w:sz w:val="24"/>
          <w:szCs w:val="24"/>
        </w:rPr>
        <w:t>:</w:t>
      </w:r>
      <w:r w:rsidR="0051537D" w:rsidRPr="00AE4F6C"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ab/>
        <w:t xml:space="preserve"> REGON:</w:t>
      </w:r>
    </w:p>
    <w:p w14:paraId="51F5DEB7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606DF9A8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Nr KRS</w:t>
      </w:r>
      <w:r w:rsidRPr="00AE4F6C">
        <w:rPr>
          <w:rFonts w:eastAsia="Times New Roman"/>
          <w:sz w:val="24"/>
          <w:szCs w:val="24"/>
          <w:vertAlign w:val="superscript"/>
        </w:rPr>
        <w:footnoteReference w:id="1"/>
      </w:r>
      <w:r w:rsidRPr="00AE4F6C">
        <w:rPr>
          <w:rFonts w:eastAsia="Times New Roman"/>
          <w:sz w:val="24"/>
          <w:szCs w:val="24"/>
        </w:rPr>
        <w:t>:</w:t>
      </w:r>
    </w:p>
    <w:p w14:paraId="760F807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4BBF43CB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Telefon:</w:t>
      </w:r>
    </w:p>
    <w:p w14:paraId="0398AD60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33FDB33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Adres e – mail:</w:t>
      </w:r>
    </w:p>
    <w:p w14:paraId="13C8E429" w14:textId="77777777" w:rsidR="0051537D" w:rsidRPr="00AE4F6C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</w:p>
    <w:p w14:paraId="18A3B546" w14:textId="2086C2A8" w:rsidR="00D472B6" w:rsidRPr="00D472B6" w:rsidRDefault="0051537D" w:rsidP="00785450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 xml:space="preserve">W odpowiedzi na zapytanie ofertowe z </w:t>
      </w:r>
      <w:r w:rsidRPr="00470E67">
        <w:rPr>
          <w:rFonts w:eastAsia="Times New Roman"/>
          <w:sz w:val="24"/>
          <w:szCs w:val="24"/>
        </w:rPr>
        <w:t xml:space="preserve">dnia </w:t>
      </w:r>
      <w:r w:rsidR="002125A1">
        <w:rPr>
          <w:rFonts w:eastAsia="Times New Roman"/>
          <w:sz w:val="24"/>
          <w:szCs w:val="24"/>
        </w:rPr>
        <w:t>3</w:t>
      </w:r>
      <w:r w:rsidR="00FE5B88">
        <w:rPr>
          <w:rFonts w:eastAsia="Times New Roman"/>
          <w:sz w:val="24"/>
          <w:szCs w:val="24"/>
        </w:rPr>
        <w:t>0</w:t>
      </w:r>
      <w:r w:rsidRPr="00470E67">
        <w:rPr>
          <w:rFonts w:eastAsia="Times New Roman"/>
          <w:sz w:val="24"/>
          <w:szCs w:val="24"/>
        </w:rPr>
        <w:t>.</w:t>
      </w:r>
      <w:r w:rsidR="00FE5B88">
        <w:rPr>
          <w:rFonts w:eastAsia="Times New Roman"/>
          <w:sz w:val="24"/>
          <w:szCs w:val="24"/>
        </w:rPr>
        <w:t>01</w:t>
      </w:r>
      <w:r w:rsidRPr="00470E67">
        <w:rPr>
          <w:rFonts w:eastAsia="Times New Roman"/>
          <w:sz w:val="24"/>
          <w:szCs w:val="24"/>
        </w:rPr>
        <w:t>.202</w:t>
      </w:r>
      <w:r w:rsidR="00FE5B88">
        <w:rPr>
          <w:rFonts w:eastAsia="Times New Roman"/>
          <w:sz w:val="24"/>
          <w:szCs w:val="24"/>
        </w:rPr>
        <w:t>6</w:t>
      </w:r>
      <w:r w:rsidRPr="00470E67">
        <w:rPr>
          <w:rFonts w:eastAsia="Times New Roman"/>
          <w:sz w:val="24"/>
          <w:szCs w:val="24"/>
        </w:rPr>
        <w:t xml:space="preserve"> r. dotyczące realizacji zamówienia w ramach projektu pn. </w:t>
      </w:r>
      <w:r w:rsidRPr="00470E67">
        <w:rPr>
          <w:rFonts w:eastAsia="Times New Roman"/>
          <w:i/>
          <w:sz w:val="24"/>
          <w:szCs w:val="24"/>
        </w:rPr>
        <w:t>„</w:t>
      </w:r>
      <w:r w:rsidR="003276E1" w:rsidRPr="00470E67">
        <w:rPr>
          <w:rFonts w:eastAsia="Times New Roman"/>
          <w:i/>
          <w:sz w:val="24"/>
          <w:szCs w:val="24"/>
        </w:rPr>
        <w:t xml:space="preserve">Centra Motywacyjno-Profilaktyczne </w:t>
      </w:r>
      <w:r w:rsidR="003276E1" w:rsidRPr="00AE4F6C">
        <w:rPr>
          <w:rFonts w:eastAsia="Times New Roman"/>
          <w:i/>
          <w:sz w:val="24"/>
          <w:szCs w:val="24"/>
        </w:rPr>
        <w:t>dla dzieci, młodzieży i ich rodzin</w:t>
      </w:r>
      <w:r w:rsidRPr="00AE4F6C">
        <w:rPr>
          <w:rFonts w:eastAsia="Times New Roman"/>
          <w:i/>
          <w:sz w:val="24"/>
          <w:szCs w:val="24"/>
        </w:rPr>
        <w:t>”</w:t>
      </w:r>
      <w:r w:rsidRPr="00AE4F6C">
        <w:rPr>
          <w:rFonts w:eastAsia="Times New Roman"/>
          <w:sz w:val="24"/>
          <w:szCs w:val="24"/>
        </w:rPr>
        <w:t>,</w:t>
      </w:r>
      <w:r w:rsidRPr="00AE4F6C">
        <w:rPr>
          <w:rFonts w:eastAsia="Times New Roman"/>
          <w:i/>
          <w:sz w:val="24"/>
          <w:szCs w:val="24"/>
        </w:rPr>
        <w:t xml:space="preserve"> </w:t>
      </w:r>
      <w:r w:rsidRPr="00AE4F6C">
        <w:rPr>
          <w:rFonts w:eastAsia="Times New Roman"/>
          <w:sz w:val="24"/>
          <w:szCs w:val="24"/>
        </w:rPr>
        <w:t>składam następującą ofertę cenową:</w:t>
      </w:r>
    </w:p>
    <w:tbl>
      <w:tblPr>
        <w:tblW w:w="5579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6"/>
        <w:gridCol w:w="1851"/>
        <w:gridCol w:w="1986"/>
        <w:gridCol w:w="1984"/>
        <w:gridCol w:w="1986"/>
      </w:tblGrid>
      <w:tr w:rsidR="008152EC" w:rsidRPr="002125A1" w14:paraId="6092E179" w14:textId="3FC00D72" w:rsidTr="008152EC">
        <w:trPr>
          <w:trHeight w:val="778"/>
          <w:jc w:val="center"/>
        </w:trPr>
        <w:tc>
          <w:tcPr>
            <w:tcW w:w="12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68F1D1" w14:textId="451AA8D5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Przedmiot zamówienia</w:t>
            </w:r>
          </w:p>
        </w:tc>
        <w:tc>
          <w:tcPr>
            <w:tcW w:w="8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119EEB" w14:textId="6FE52021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Cena netto za 1 godzinę prowadzenia warsztatu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 xml:space="preserve"> [PLN]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0A557F" w14:textId="70196E6D" w:rsidR="008152EC" w:rsidRPr="002125A1" w:rsidRDefault="008152EC" w:rsidP="00470E67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 xml:space="preserve">Podatek VAT 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>[PLN]</w:t>
            </w:r>
          </w:p>
        </w:tc>
        <w:tc>
          <w:tcPr>
            <w:tcW w:w="9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C7E9E7C" w14:textId="105BEB0B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Cena brutto za 1 godzinę prowadzenia warsztatu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 xml:space="preserve"> [PLN]</w:t>
            </w:r>
          </w:p>
        </w:tc>
        <w:tc>
          <w:tcPr>
            <w:tcW w:w="96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5D0B7D7" w14:textId="2BE8DA3E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rFonts w:eastAsia="Times New Roman"/>
                <w:b/>
                <w:sz w:val="24"/>
                <w:szCs w:val="24"/>
              </w:rPr>
            </w:pPr>
            <w:r w:rsidRPr="002125A1">
              <w:rPr>
                <w:rFonts w:eastAsia="Times New Roman"/>
                <w:b/>
                <w:sz w:val="24"/>
                <w:szCs w:val="24"/>
              </w:rPr>
              <w:t>Całkowita cena brutto za przeprowa</w:t>
            </w:r>
            <w:r w:rsidR="00FE5B88" w:rsidRPr="002125A1">
              <w:rPr>
                <w:rFonts w:eastAsia="Times New Roman"/>
                <w:b/>
                <w:sz w:val="24"/>
                <w:szCs w:val="24"/>
              </w:rPr>
              <w:t>dzenie warsztatu (30</w:t>
            </w:r>
            <w:r w:rsidR="009070CB" w:rsidRPr="002125A1">
              <w:rPr>
                <w:rFonts w:eastAsia="Times New Roman"/>
                <w:b/>
                <w:sz w:val="24"/>
                <w:szCs w:val="24"/>
              </w:rPr>
              <w:t xml:space="preserve"> godzin)</w:t>
            </w:r>
            <w:r w:rsidR="003C12FE" w:rsidRPr="002125A1">
              <w:rPr>
                <w:rFonts w:eastAsia="Times New Roman"/>
                <w:b/>
                <w:sz w:val="24"/>
                <w:szCs w:val="24"/>
              </w:rPr>
              <w:t xml:space="preserve"> [PLN]</w:t>
            </w:r>
          </w:p>
        </w:tc>
      </w:tr>
      <w:tr w:rsidR="008152EC" w:rsidRPr="002125A1" w14:paraId="609CB2A0" w14:textId="04D7611E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3132D9" w14:textId="3389F6F0" w:rsidR="008152EC" w:rsidRPr="002125A1" w:rsidRDefault="00115483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1:</w:t>
            </w:r>
            <w:r w:rsidRPr="002125A1">
              <w:rPr>
                <w:sz w:val="24"/>
                <w:szCs w:val="24"/>
              </w:rPr>
              <w:t xml:space="preserve"> </w:t>
            </w:r>
            <w:r w:rsidR="00FE5B88" w:rsidRPr="002125A1">
              <w:rPr>
                <w:sz w:val="24"/>
                <w:szCs w:val="24"/>
              </w:rPr>
              <w:t>Wychowawca wypoczynku – grupa 1: Mikołów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86F6C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574BBE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172C4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B56628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2125A1" w14:paraId="35CC5C16" w14:textId="7830DF88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F1C09F" w14:textId="27787766" w:rsidR="008152EC" w:rsidRPr="002125A1" w:rsidRDefault="00115483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2:</w:t>
            </w:r>
            <w:r w:rsidR="00FE5B88" w:rsidRPr="002125A1">
              <w:rPr>
                <w:sz w:val="24"/>
                <w:szCs w:val="24"/>
              </w:rPr>
              <w:t xml:space="preserve"> Wychowawca wypoczynku – grupa 2: Mikołów</w:t>
            </w:r>
            <w:r w:rsidR="00FE5B88" w:rsidRPr="002125A1">
              <w:rPr>
                <w:sz w:val="24"/>
                <w:szCs w:val="24"/>
              </w:rPr>
              <w:tab/>
            </w:r>
            <w:r w:rsidR="00FE5B88" w:rsidRPr="002125A1">
              <w:rPr>
                <w:sz w:val="24"/>
                <w:szCs w:val="24"/>
              </w:rPr>
              <w:tab/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754A6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49AE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28F32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C61B1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8152EC" w:rsidRPr="002125A1" w14:paraId="707B0EA9" w14:textId="5EA8DABD" w:rsidTr="008152EC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8162C0" w14:textId="762B2E2C" w:rsidR="008152EC" w:rsidRPr="002125A1" w:rsidRDefault="00115483" w:rsidP="00FE5B88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3:</w:t>
            </w:r>
            <w:r w:rsidR="00FE5B88" w:rsidRPr="002125A1">
              <w:rPr>
                <w:sz w:val="24"/>
                <w:szCs w:val="24"/>
              </w:rPr>
              <w:t xml:space="preserve"> Wychowawca wypoczynku – grupa 3: Mikołów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B631E0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414D9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0A4B1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DC66AB" w14:textId="77777777" w:rsidR="008152EC" w:rsidRPr="002125A1" w:rsidRDefault="008152EC" w:rsidP="00785450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B88" w:rsidRPr="002125A1" w14:paraId="113BF4DD" w14:textId="77777777" w:rsidTr="007832C6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D67EC9" w14:textId="4419A4F6" w:rsidR="00FE5B88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lastRenderedPageBreak/>
              <w:t>Część 4</w:t>
            </w:r>
            <w:r w:rsidR="00FE5B88" w:rsidRPr="002125A1">
              <w:rPr>
                <w:b/>
                <w:bCs/>
                <w:sz w:val="24"/>
                <w:szCs w:val="24"/>
              </w:rPr>
              <w:t>:</w:t>
            </w:r>
            <w:r w:rsidR="00FE5B88" w:rsidRPr="002125A1">
              <w:rPr>
                <w:sz w:val="24"/>
                <w:szCs w:val="24"/>
              </w:rPr>
              <w:t xml:space="preserve"> Wychowawca wypoczynku – grupa 1: Łaziska Górne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AA9E1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3F3CD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D0239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1D33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B88" w:rsidRPr="002125A1" w14:paraId="1B7CBA47" w14:textId="77777777" w:rsidTr="007832C6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2D72C4" w14:textId="6791BE6D" w:rsidR="00FE5B88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5</w:t>
            </w:r>
            <w:r w:rsidR="00FE5B88" w:rsidRPr="002125A1">
              <w:rPr>
                <w:b/>
                <w:bCs/>
                <w:sz w:val="24"/>
                <w:szCs w:val="24"/>
              </w:rPr>
              <w:t>:</w:t>
            </w:r>
            <w:r w:rsidR="00FE5B88" w:rsidRPr="002125A1">
              <w:rPr>
                <w:sz w:val="24"/>
                <w:szCs w:val="24"/>
              </w:rPr>
              <w:t xml:space="preserve"> Wychowawca wypoczynku – grupa 2: Łaziska Górne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9890B0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36E5A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D584C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914123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FE5B88" w:rsidRPr="002125A1" w14:paraId="0431F2A9" w14:textId="77777777" w:rsidTr="007832C6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02F243" w14:textId="7BF4CFAA" w:rsidR="00FE5B88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6</w:t>
            </w:r>
            <w:r w:rsidR="00FE5B88" w:rsidRPr="002125A1">
              <w:rPr>
                <w:b/>
                <w:bCs/>
                <w:sz w:val="24"/>
                <w:szCs w:val="24"/>
              </w:rPr>
              <w:t>:</w:t>
            </w:r>
            <w:r w:rsidR="00FE5B88" w:rsidRPr="002125A1">
              <w:rPr>
                <w:sz w:val="24"/>
                <w:szCs w:val="24"/>
              </w:rPr>
              <w:t xml:space="preserve"> Wychowawca wypoczynku – grupa 3: Łaziska Górne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4BE38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247EE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E4A48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14774F" w14:textId="77777777" w:rsidR="00FE5B88" w:rsidRPr="002125A1" w:rsidRDefault="00FE5B88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66D39" w:rsidRPr="002125A1" w14:paraId="758C6ACF" w14:textId="77777777" w:rsidTr="007832C6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63D63C" w14:textId="4D7C0953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7:</w:t>
            </w:r>
            <w:r w:rsidRPr="002125A1">
              <w:rPr>
                <w:sz w:val="24"/>
                <w:szCs w:val="24"/>
              </w:rPr>
              <w:t xml:space="preserve"> Wychowawca wypoczynku – grupa 1: Bytom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E818D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D028C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7864E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84930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66D39" w:rsidRPr="002125A1" w14:paraId="0D6430B1" w14:textId="77777777" w:rsidTr="007832C6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EA8621" w14:textId="0573819F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8:</w:t>
            </w:r>
            <w:r w:rsidRPr="002125A1">
              <w:rPr>
                <w:sz w:val="24"/>
                <w:szCs w:val="24"/>
              </w:rPr>
              <w:t xml:space="preserve"> Wychowawca wypoczynku – grupa 2: Bytom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86E71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19F58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AD8F2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19DEC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E66D39" w:rsidRPr="002125A1" w14:paraId="3244A5DB" w14:textId="77777777" w:rsidTr="007832C6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ACB47D" w14:textId="3D9DFBF1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>Część 9:</w:t>
            </w:r>
            <w:r w:rsidRPr="002125A1">
              <w:rPr>
                <w:sz w:val="24"/>
                <w:szCs w:val="24"/>
              </w:rPr>
              <w:t xml:space="preserve"> Wychowawca wypoczynku – grupa 3: Bytom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51679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BEB7C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5D17C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D248EE" w14:textId="77777777" w:rsidR="00E66D39" w:rsidRPr="002125A1" w:rsidRDefault="00E66D39" w:rsidP="007832C6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125A1" w:rsidRPr="002125A1" w14:paraId="15FA61EA" w14:textId="77777777" w:rsidTr="00C90B1D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72A1D8" w14:textId="663B9F1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 xml:space="preserve">Część </w:t>
            </w:r>
            <w:r w:rsidRPr="002125A1">
              <w:rPr>
                <w:b/>
                <w:bCs/>
                <w:sz w:val="24"/>
                <w:szCs w:val="24"/>
              </w:rPr>
              <w:t>10</w:t>
            </w:r>
            <w:r w:rsidRPr="002125A1">
              <w:rPr>
                <w:b/>
                <w:bCs/>
                <w:sz w:val="24"/>
                <w:szCs w:val="24"/>
              </w:rPr>
              <w:t>:</w:t>
            </w:r>
            <w:r w:rsidRPr="002125A1">
              <w:rPr>
                <w:sz w:val="24"/>
                <w:szCs w:val="24"/>
              </w:rPr>
              <w:t xml:space="preserve"> Wychowawca wypoczynku – grupa 1: </w:t>
            </w:r>
            <w:r w:rsidRPr="002125A1">
              <w:rPr>
                <w:sz w:val="24"/>
                <w:szCs w:val="24"/>
              </w:rPr>
              <w:t>Katowice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7C8B7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BE806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211C53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87698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  <w:tr w:rsidR="002125A1" w:rsidRPr="002125A1" w14:paraId="48C8A4A0" w14:textId="77777777" w:rsidTr="00C90B1D">
        <w:trPr>
          <w:trHeight w:val="825"/>
          <w:jc w:val="center"/>
        </w:trPr>
        <w:tc>
          <w:tcPr>
            <w:tcW w:w="1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8B066E" w14:textId="3DF0D0A5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2125A1">
              <w:rPr>
                <w:b/>
                <w:bCs/>
                <w:sz w:val="24"/>
                <w:szCs w:val="24"/>
              </w:rPr>
              <w:t xml:space="preserve">Część </w:t>
            </w:r>
            <w:r w:rsidRPr="002125A1">
              <w:rPr>
                <w:b/>
                <w:bCs/>
                <w:sz w:val="24"/>
                <w:szCs w:val="24"/>
              </w:rPr>
              <w:t>11</w:t>
            </w:r>
            <w:r w:rsidRPr="002125A1">
              <w:rPr>
                <w:b/>
                <w:bCs/>
                <w:sz w:val="24"/>
                <w:szCs w:val="24"/>
              </w:rPr>
              <w:t>:</w:t>
            </w:r>
            <w:r w:rsidRPr="002125A1">
              <w:rPr>
                <w:sz w:val="24"/>
                <w:szCs w:val="24"/>
              </w:rPr>
              <w:t xml:space="preserve"> Wychowawca wypoczynku – grupa 2: </w:t>
            </w:r>
            <w:r w:rsidRPr="002125A1">
              <w:rPr>
                <w:sz w:val="24"/>
                <w:szCs w:val="24"/>
              </w:rPr>
              <w:t>Katowice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27B30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C9004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DD068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60EF49" w14:textId="77777777" w:rsidR="002125A1" w:rsidRPr="002125A1" w:rsidRDefault="002125A1" w:rsidP="00C90B1D">
            <w:pP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</w:p>
        </w:tc>
      </w:tr>
    </w:tbl>
    <w:p w14:paraId="26F5F987" w14:textId="77777777" w:rsidR="00470E67" w:rsidRDefault="00470E67" w:rsidP="00470E67">
      <w:pPr>
        <w:tabs>
          <w:tab w:val="left" w:pos="0"/>
        </w:tabs>
        <w:spacing w:line="276" w:lineRule="auto"/>
        <w:jc w:val="both"/>
        <w:rPr>
          <w:rFonts w:eastAsia="Times New Roman"/>
          <w:sz w:val="24"/>
          <w:szCs w:val="24"/>
        </w:rPr>
      </w:pPr>
    </w:p>
    <w:p w14:paraId="6F5C0790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Oświadczam, że: </w:t>
      </w:r>
    </w:p>
    <w:p w14:paraId="389B02BE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1) nie podlegam wykluczeniu z przesłanek wskazanych w art. 108 ust. 1 ustawy z dnia 11 września 2019. - Prawo zamówień publicznych (</w:t>
      </w:r>
      <w:proofErr w:type="spellStart"/>
      <w:r w:rsidRPr="00F5303E">
        <w:rPr>
          <w:rFonts w:eastAsia="Times New Roman"/>
          <w:sz w:val="24"/>
          <w:szCs w:val="24"/>
        </w:rPr>
        <w:t>t.j</w:t>
      </w:r>
      <w:proofErr w:type="spellEnd"/>
      <w:r w:rsidRPr="00F5303E">
        <w:rPr>
          <w:rFonts w:eastAsia="Times New Roman"/>
          <w:sz w:val="24"/>
          <w:szCs w:val="24"/>
        </w:rPr>
        <w:t>. Dz. U. z 2024 r. poz. 1320);</w:t>
      </w:r>
    </w:p>
    <w:p w14:paraId="2DC50E5D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2) zapoznałem/</w:t>
      </w:r>
      <w:proofErr w:type="spellStart"/>
      <w:r w:rsidRPr="00F5303E">
        <w:rPr>
          <w:rFonts w:eastAsia="Times New Roman"/>
          <w:sz w:val="24"/>
          <w:szCs w:val="24"/>
        </w:rPr>
        <w:t>am</w:t>
      </w:r>
      <w:proofErr w:type="spellEnd"/>
      <w:r w:rsidRPr="00F5303E">
        <w:rPr>
          <w:rFonts w:eastAsia="Times New Roman"/>
          <w:sz w:val="24"/>
          <w:szCs w:val="24"/>
        </w:rPr>
        <w:t xml:space="preserve"> się z opisem przedmiotu zamówienia, warunkami udziału, kryteriami oceny, terminami i innymi postanowieniami zawartymi w zapytaniu ofertowym i nie wnoszę do nich zastrzeżeń oraz posiadam wszelkie informacje niezbędne do właściwego wykonania zamówienia;</w:t>
      </w:r>
    </w:p>
    <w:p w14:paraId="7BC4C95E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3) jestem związany/a niniejszą ofertą przez okres 30 dni od dnia upływu terminu składania ofert;</w:t>
      </w:r>
    </w:p>
    <w:p w14:paraId="476E1535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4) nie jestem powiązany/a osobowo lub kapitałowo z Zamawiającym;</w:t>
      </w:r>
    </w:p>
    <w:p w14:paraId="6530680B" w14:textId="5BAEE32D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 xml:space="preserve">5) w przypadku wybrania mojej oferty jestem gotowy/a do </w:t>
      </w:r>
      <w:r w:rsidR="00B72420">
        <w:rPr>
          <w:rFonts w:eastAsia="Times New Roman"/>
          <w:sz w:val="24"/>
          <w:szCs w:val="24"/>
        </w:rPr>
        <w:t>podpisania umowy z Zamawiającym</w:t>
      </w:r>
      <w:r>
        <w:rPr>
          <w:rFonts w:eastAsia="Times New Roman"/>
          <w:sz w:val="24"/>
          <w:szCs w:val="24"/>
        </w:rPr>
        <w:t xml:space="preserve"> oraz</w:t>
      </w:r>
      <w:r w:rsidRPr="00F5303E">
        <w:rPr>
          <w:rFonts w:eastAsia="Times New Roman"/>
          <w:sz w:val="24"/>
          <w:szCs w:val="24"/>
        </w:rPr>
        <w:t xml:space="preserve"> realizacji niniejszego zamówienia w terminach określonych w </w:t>
      </w:r>
      <w:r w:rsidRPr="00F5303E">
        <w:rPr>
          <w:rFonts w:eastAsia="Times New Roman"/>
          <w:sz w:val="24"/>
          <w:szCs w:val="24"/>
        </w:rPr>
        <w:lastRenderedPageBreak/>
        <w:t>zapytaniu ofertowym;</w:t>
      </w:r>
    </w:p>
    <w:p w14:paraId="0D146D61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6) posiadam uprawnienia do wykonywania określonej działalności lub czynności, jeżeli przepisy prawa nakładają obowiązek ich posiadania;</w:t>
      </w:r>
    </w:p>
    <w:p w14:paraId="63B4CD9F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7) posiadam niezbędną wiedzę oraz dysponuję potencjałem technicznym i osobami zdolnymi do należytego i terminowego wykonania zamówienia;</w:t>
      </w:r>
    </w:p>
    <w:p w14:paraId="2A412D1F" w14:textId="77777777" w:rsidR="00470E67" w:rsidRPr="00F5303E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8) znajduję się w sytuacji ekonomicznej i finansowej umożliwiającej wykonanie całości zamówienia;</w:t>
      </w:r>
    </w:p>
    <w:p w14:paraId="216CC85E" w14:textId="77777777" w:rsidR="00470E67" w:rsidRDefault="00470E67" w:rsidP="00470E67">
      <w:pPr>
        <w:tabs>
          <w:tab w:val="left" w:pos="0"/>
        </w:tabs>
        <w:spacing w:line="276" w:lineRule="auto"/>
        <w:rPr>
          <w:rFonts w:eastAsia="Times New Roman"/>
          <w:sz w:val="24"/>
          <w:szCs w:val="24"/>
        </w:rPr>
      </w:pPr>
      <w:r w:rsidRPr="00F5303E">
        <w:rPr>
          <w:rFonts w:eastAsia="Times New Roman"/>
          <w:sz w:val="24"/>
          <w:szCs w:val="24"/>
        </w:rPr>
        <w:t>9) nie podlegam wykluczeniu na podstawie art. 7 ust. 1 o szczególnych rozwiązaniach w zakresie przeciwdziałania wspieraniu agresji na Ukrainę oraz służących ochronie bezpieczeństwa narodowego</w:t>
      </w:r>
      <w:r>
        <w:rPr>
          <w:rFonts w:eastAsia="Times New Roman"/>
          <w:sz w:val="24"/>
          <w:szCs w:val="24"/>
        </w:rPr>
        <w:t>;</w:t>
      </w:r>
    </w:p>
    <w:p w14:paraId="654F8A46" w14:textId="77777777" w:rsidR="00470E67" w:rsidRPr="00AE4F6C" w:rsidRDefault="00470E67" w:rsidP="00470E67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10) nie podlegam wykluczeniu na podstawie przesłanek wskazanych w rozdziale 5. </w:t>
      </w:r>
      <w:r w:rsidRPr="005E4E1D">
        <w:rPr>
          <w:rFonts w:eastAsia="Times New Roman"/>
          <w:sz w:val="24"/>
          <w:szCs w:val="24"/>
        </w:rPr>
        <w:t>Podstawy wykluczenia z postępowania</w:t>
      </w:r>
      <w:r>
        <w:rPr>
          <w:rFonts w:eastAsia="Times New Roman"/>
          <w:sz w:val="24"/>
          <w:szCs w:val="24"/>
        </w:rPr>
        <w:t xml:space="preserve"> zapytania ofertowego.</w:t>
      </w:r>
    </w:p>
    <w:p w14:paraId="02FFDAE1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2C7C9B6B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3631BC2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3EA319B4" w14:textId="77777777" w:rsidR="003276E1" w:rsidRPr="00AE4F6C" w:rsidRDefault="003276E1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4C2CC1AF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</w:p>
    <w:p w14:paraId="6C0F391A" w14:textId="77777777" w:rsidR="0051537D" w:rsidRPr="00AE4F6C" w:rsidRDefault="0051537D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 w:rsidRPr="00AE4F6C">
        <w:rPr>
          <w:rFonts w:eastAsia="Times New Roman"/>
          <w:sz w:val="24"/>
          <w:szCs w:val="24"/>
        </w:rPr>
        <w:t>…………………………………………………………...</w:t>
      </w:r>
    </w:p>
    <w:p w14:paraId="23D134A1" w14:textId="57C060F5" w:rsidR="003276E1" w:rsidRPr="00AE4F6C" w:rsidRDefault="00093664" w:rsidP="00E127DF">
      <w:pPr>
        <w:tabs>
          <w:tab w:val="left" w:pos="0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</w:r>
      <w:r w:rsidR="0051537D" w:rsidRPr="00AE4F6C">
        <w:rPr>
          <w:rFonts w:eastAsia="Times New Roman"/>
          <w:sz w:val="24"/>
          <w:szCs w:val="24"/>
        </w:rPr>
        <w:t>(podpis / podpis i pieczęć Wykonawc</w:t>
      </w:r>
      <w:r w:rsidR="00785450" w:rsidRPr="00AE4F6C">
        <w:rPr>
          <w:rFonts w:eastAsia="Times New Roman"/>
          <w:sz w:val="24"/>
          <w:szCs w:val="24"/>
        </w:rPr>
        <w:t>y</w:t>
      </w:r>
      <w:r>
        <w:rPr>
          <w:rFonts w:eastAsia="Times New Roman"/>
          <w:sz w:val="24"/>
          <w:szCs w:val="24"/>
        </w:rPr>
        <w:t>)</w:t>
      </w:r>
    </w:p>
    <w:p w14:paraId="0BD834AD" w14:textId="77777777" w:rsidR="003276E1" w:rsidRDefault="003276E1" w:rsidP="00E127DF">
      <w:pPr>
        <w:tabs>
          <w:tab w:val="left" w:pos="0"/>
        </w:tabs>
        <w:rPr>
          <w:rFonts w:eastAsia="Times New Roman"/>
          <w:b/>
          <w:sz w:val="24"/>
          <w:szCs w:val="24"/>
        </w:rPr>
      </w:pPr>
    </w:p>
    <w:sectPr w:rsidR="003276E1" w:rsidSect="00785450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220" w:right="1340" w:bottom="1240" w:left="1280" w:header="727" w:footer="1045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F4F08A" w14:textId="77777777" w:rsidR="005227AE" w:rsidRPr="00AE4F6C" w:rsidRDefault="005227AE" w:rsidP="00C07FE3">
      <w:r w:rsidRPr="00AE4F6C">
        <w:separator/>
      </w:r>
    </w:p>
  </w:endnote>
  <w:endnote w:type="continuationSeparator" w:id="0">
    <w:p w14:paraId="77BC1CAA" w14:textId="77777777" w:rsidR="005227AE" w:rsidRPr="00AE4F6C" w:rsidRDefault="005227AE" w:rsidP="00C07FE3">
      <w:r w:rsidRPr="00AE4F6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75284" w14:textId="77777777" w:rsidR="0059489C" w:rsidRPr="00AE4F6C" w:rsidRDefault="0059489C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 w:rsidRPr="00AE4F6C">
      <w:rPr>
        <w:rStyle w:val="Numerstrony"/>
        <w:rFonts w:cs="Arial"/>
      </w:rPr>
      <w:fldChar w:fldCharType="begin"/>
    </w:r>
    <w:r w:rsidRPr="00AE4F6C">
      <w:rPr>
        <w:rStyle w:val="Numerstrony"/>
        <w:rFonts w:cs="Arial"/>
      </w:rPr>
      <w:instrText xml:space="preserve">PAGE  </w:instrText>
    </w:r>
    <w:r w:rsidRPr="00AE4F6C">
      <w:rPr>
        <w:rStyle w:val="Numerstrony"/>
        <w:rFonts w:cs="Arial"/>
      </w:rPr>
      <w:fldChar w:fldCharType="end"/>
    </w:r>
  </w:p>
  <w:p w14:paraId="3A854F9F" w14:textId="77777777" w:rsidR="0059489C" w:rsidRPr="00AE4F6C" w:rsidRDefault="0059489C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4875F" w14:textId="77777777" w:rsidR="0059489C" w:rsidRPr="00AE4F6C" w:rsidRDefault="0059489C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BE35B" w14:textId="77777777" w:rsidR="005227AE" w:rsidRPr="00AE4F6C" w:rsidRDefault="005227AE" w:rsidP="00C07FE3">
      <w:r w:rsidRPr="00AE4F6C">
        <w:separator/>
      </w:r>
    </w:p>
  </w:footnote>
  <w:footnote w:type="continuationSeparator" w:id="0">
    <w:p w14:paraId="60562CDD" w14:textId="77777777" w:rsidR="005227AE" w:rsidRPr="00AE4F6C" w:rsidRDefault="005227AE" w:rsidP="00C07FE3">
      <w:r w:rsidRPr="00AE4F6C">
        <w:continuationSeparator/>
      </w:r>
    </w:p>
  </w:footnote>
  <w:footnote w:id="1">
    <w:p w14:paraId="025FA342" w14:textId="141D99C7" w:rsidR="0051537D" w:rsidRDefault="0051537D" w:rsidP="0051537D">
      <w:pPr>
        <w:pStyle w:val="Tekstprzypisudolnego"/>
      </w:pPr>
      <w:r w:rsidRPr="00AE4F6C">
        <w:rPr>
          <w:rStyle w:val="Odwoanieprzypisudolnego"/>
        </w:rPr>
        <w:footnoteRef/>
      </w:r>
      <w:r w:rsidRPr="00AE4F6C"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671EE" w14:textId="0618081F" w:rsidR="0059489C" w:rsidRPr="00AE4F6C" w:rsidRDefault="0059489C">
    <w:pPr>
      <w:pStyle w:val="Tekstpodstawowy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B7743" w14:textId="62FC43F5" w:rsidR="00785450" w:rsidRPr="00AE4F6C" w:rsidRDefault="00785450">
    <w:pPr>
      <w:pStyle w:val="Nagwek"/>
    </w:pPr>
    <w:r w:rsidRPr="00AE4F6C">
      <w:rPr>
        <w:noProof/>
        <w:sz w:val="2"/>
        <w:lang w:eastAsia="pl-PL"/>
      </w:rPr>
      <w:drawing>
        <wp:inline distT="0" distB="0" distL="0" distR="0" wp14:anchorId="02C7FEC6" wp14:editId="4D85B391">
          <wp:extent cx="5755123" cy="420660"/>
          <wp:effectExtent l="0" t="0" r="0" b="0"/>
          <wp:docPr id="8604814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0481488" name="Obraz 86048148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F4C1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65B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0046B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F631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9E430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8A22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EAEA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784CC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A0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952FF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1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1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14" w15:restartNumberingAfterBreak="0">
    <w:nsid w:val="00000012"/>
    <w:multiLevelType w:val="multilevel"/>
    <w:tmpl w:val="071E7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  <w:spacing w:val="4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5"/>
    <w:multiLevelType w:val="multilevel"/>
    <w:tmpl w:val="3612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1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18" w15:restartNumberingAfterBreak="0">
    <w:nsid w:val="0000001B"/>
    <w:multiLevelType w:val="multilevel"/>
    <w:tmpl w:val="217A9CDE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0"/>
        <w:szCs w:val="20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20" w15:restartNumberingAfterBreak="0">
    <w:nsid w:val="0000001E"/>
    <w:multiLevelType w:val="singleLevel"/>
    <w:tmpl w:val="263C34E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22" w15:restartNumberingAfterBreak="0">
    <w:nsid w:val="05BC21EA"/>
    <w:multiLevelType w:val="hybridMultilevel"/>
    <w:tmpl w:val="7B747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0BDE7E3E"/>
    <w:multiLevelType w:val="hybridMultilevel"/>
    <w:tmpl w:val="BD40BBAE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24" w15:restartNumberingAfterBreak="0">
    <w:nsid w:val="0D437903"/>
    <w:multiLevelType w:val="multilevel"/>
    <w:tmpl w:val="7F80DB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0F7B13EF"/>
    <w:multiLevelType w:val="hybridMultilevel"/>
    <w:tmpl w:val="8EBE7094"/>
    <w:lvl w:ilvl="0" w:tplc="DBEC672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3A9530">
      <w:start w:val="1"/>
      <w:numFmt w:val="lowerLetter"/>
      <w:lvlText w:val="%2"/>
      <w:lvlJc w:val="left"/>
      <w:pPr>
        <w:ind w:left="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4C0BC0">
      <w:start w:val="1"/>
      <w:numFmt w:val="decimal"/>
      <w:lvlRestart w:val="0"/>
      <w:lvlText w:val="%3."/>
      <w:lvlJc w:val="left"/>
      <w:pPr>
        <w:ind w:left="70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96027C">
      <w:start w:val="1"/>
      <w:numFmt w:val="decimal"/>
      <w:lvlText w:val="%4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3E1C06">
      <w:start w:val="1"/>
      <w:numFmt w:val="lowerLetter"/>
      <w:lvlText w:val="%5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C25A50">
      <w:start w:val="1"/>
      <w:numFmt w:val="lowerRoman"/>
      <w:lvlText w:val="%6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82BB1C">
      <w:start w:val="1"/>
      <w:numFmt w:val="decimal"/>
      <w:lvlText w:val="%7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6BBD8">
      <w:start w:val="1"/>
      <w:numFmt w:val="lowerLetter"/>
      <w:lvlText w:val="%8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AAC156">
      <w:start w:val="1"/>
      <w:numFmt w:val="lowerRoman"/>
      <w:lvlText w:val="%9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0077D6E"/>
    <w:multiLevelType w:val="hybridMultilevel"/>
    <w:tmpl w:val="BCD490A2"/>
    <w:lvl w:ilvl="0" w:tplc="0CF6909C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9AC4CE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156B5A6E"/>
    <w:multiLevelType w:val="hybridMultilevel"/>
    <w:tmpl w:val="CB0070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1B136608"/>
    <w:multiLevelType w:val="hybridMultilevel"/>
    <w:tmpl w:val="896458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F7EEE06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1ECE7796"/>
    <w:multiLevelType w:val="hybridMultilevel"/>
    <w:tmpl w:val="F392AC4A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6B81CD9"/>
    <w:multiLevelType w:val="multilevel"/>
    <w:tmpl w:val="772A2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8905E47"/>
    <w:multiLevelType w:val="hybridMultilevel"/>
    <w:tmpl w:val="F2DEC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44859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9B417AB"/>
    <w:multiLevelType w:val="hybridMultilevel"/>
    <w:tmpl w:val="49CED918"/>
    <w:lvl w:ilvl="0" w:tplc="04150011">
      <w:start w:val="1"/>
      <w:numFmt w:val="decimal"/>
      <w:lvlText w:val="%1)"/>
      <w:lvlJc w:val="left"/>
      <w:pPr>
        <w:tabs>
          <w:tab w:val="num" w:pos="940"/>
        </w:tabs>
        <w:ind w:left="9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0"/>
        </w:tabs>
        <w:ind w:left="16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80"/>
        </w:tabs>
        <w:ind w:left="23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100"/>
        </w:tabs>
        <w:ind w:left="31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20"/>
        </w:tabs>
        <w:ind w:left="38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40"/>
        </w:tabs>
        <w:ind w:left="45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60"/>
        </w:tabs>
        <w:ind w:left="52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80"/>
        </w:tabs>
        <w:ind w:left="59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700"/>
        </w:tabs>
        <w:ind w:left="6700" w:hanging="180"/>
      </w:pPr>
      <w:rPr>
        <w:rFonts w:cs="Times New Roman"/>
      </w:rPr>
    </w:lvl>
  </w:abstractNum>
  <w:abstractNum w:abstractNumId="33" w15:restartNumberingAfterBreak="0">
    <w:nsid w:val="4071790C"/>
    <w:multiLevelType w:val="hybridMultilevel"/>
    <w:tmpl w:val="218C6722"/>
    <w:lvl w:ilvl="0" w:tplc="74FEAACE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32A57B0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91F695E"/>
    <w:multiLevelType w:val="multilevel"/>
    <w:tmpl w:val="B9F0C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FC1C3B"/>
    <w:multiLevelType w:val="hybridMultilevel"/>
    <w:tmpl w:val="0CB4C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A179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8" w15:restartNumberingAfterBreak="0">
    <w:nsid w:val="55FB568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5C992E7A"/>
    <w:multiLevelType w:val="hybridMultilevel"/>
    <w:tmpl w:val="BEC875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D44914"/>
    <w:multiLevelType w:val="hybridMultilevel"/>
    <w:tmpl w:val="A53EC91A"/>
    <w:name w:val="WW8Num21"/>
    <w:lvl w:ilvl="0" w:tplc="8D1276CC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A6606E2"/>
    <w:multiLevelType w:val="hybridMultilevel"/>
    <w:tmpl w:val="94F2B69C"/>
    <w:lvl w:ilvl="0" w:tplc="04150011">
      <w:start w:val="1"/>
      <w:numFmt w:val="decimal"/>
      <w:lvlText w:val="%1)"/>
      <w:lvlJc w:val="left"/>
      <w:pPr>
        <w:tabs>
          <w:tab w:val="num" w:pos="1050"/>
        </w:tabs>
        <w:ind w:left="105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42" w15:restartNumberingAfterBreak="0">
    <w:nsid w:val="6E73083B"/>
    <w:multiLevelType w:val="multilevel"/>
    <w:tmpl w:val="00000009"/>
    <w:name w:val="WW8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EF324FB"/>
    <w:multiLevelType w:val="hybridMultilevel"/>
    <w:tmpl w:val="0CB4C5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587342"/>
    <w:multiLevelType w:val="hybridMultilevel"/>
    <w:tmpl w:val="D98ED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7E46A8"/>
    <w:multiLevelType w:val="hybridMultilevel"/>
    <w:tmpl w:val="AE404B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00416763">
    <w:abstractNumId w:val="44"/>
  </w:num>
  <w:num w:numId="2" w16cid:durableId="1149829842">
    <w:abstractNumId w:val="10"/>
  </w:num>
  <w:num w:numId="3" w16cid:durableId="108284794">
    <w:abstractNumId w:val="11"/>
  </w:num>
  <w:num w:numId="4" w16cid:durableId="1413043766">
    <w:abstractNumId w:val="13"/>
  </w:num>
  <w:num w:numId="5" w16cid:durableId="342049243">
    <w:abstractNumId w:val="15"/>
  </w:num>
  <w:num w:numId="6" w16cid:durableId="201138739">
    <w:abstractNumId w:val="12"/>
  </w:num>
  <w:num w:numId="7" w16cid:durableId="1801142248">
    <w:abstractNumId w:val="14"/>
  </w:num>
  <w:num w:numId="8" w16cid:durableId="645932303">
    <w:abstractNumId w:val="32"/>
  </w:num>
  <w:num w:numId="9" w16cid:durableId="4132058">
    <w:abstractNumId w:val="16"/>
  </w:num>
  <w:num w:numId="10" w16cid:durableId="827746756">
    <w:abstractNumId w:val="19"/>
  </w:num>
  <w:num w:numId="11" w16cid:durableId="342442083">
    <w:abstractNumId w:val="21"/>
  </w:num>
  <w:num w:numId="12" w16cid:durableId="1469587288">
    <w:abstractNumId w:val="18"/>
  </w:num>
  <w:num w:numId="13" w16cid:durableId="182137170">
    <w:abstractNumId w:val="23"/>
  </w:num>
  <w:num w:numId="14" w16cid:durableId="916548587">
    <w:abstractNumId w:val="20"/>
  </w:num>
  <w:num w:numId="15" w16cid:durableId="1840728413">
    <w:abstractNumId w:val="31"/>
  </w:num>
  <w:num w:numId="16" w16cid:durableId="2029209767">
    <w:abstractNumId w:val="37"/>
  </w:num>
  <w:num w:numId="17" w16cid:durableId="79376798">
    <w:abstractNumId w:val="29"/>
  </w:num>
  <w:num w:numId="18" w16cid:durableId="1936788059">
    <w:abstractNumId w:val="33"/>
  </w:num>
  <w:num w:numId="19" w16cid:durableId="2086803263">
    <w:abstractNumId w:val="22"/>
  </w:num>
  <w:num w:numId="20" w16cid:durableId="1202521477">
    <w:abstractNumId w:val="27"/>
  </w:num>
  <w:num w:numId="21" w16cid:durableId="1472749081">
    <w:abstractNumId w:val="41"/>
  </w:num>
  <w:num w:numId="22" w16cid:durableId="727647789">
    <w:abstractNumId w:val="8"/>
  </w:num>
  <w:num w:numId="23" w16cid:durableId="2059356120">
    <w:abstractNumId w:val="3"/>
  </w:num>
  <w:num w:numId="24" w16cid:durableId="1613589828">
    <w:abstractNumId w:val="2"/>
  </w:num>
  <w:num w:numId="25" w16cid:durableId="122189000">
    <w:abstractNumId w:val="1"/>
  </w:num>
  <w:num w:numId="26" w16cid:durableId="80612166">
    <w:abstractNumId w:val="0"/>
  </w:num>
  <w:num w:numId="27" w16cid:durableId="1030186555">
    <w:abstractNumId w:val="9"/>
  </w:num>
  <w:num w:numId="28" w16cid:durableId="1324973384">
    <w:abstractNumId w:val="7"/>
  </w:num>
  <w:num w:numId="29" w16cid:durableId="2096199113">
    <w:abstractNumId w:val="6"/>
  </w:num>
  <w:num w:numId="30" w16cid:durableId="1086221748">
    <w:abstractNumId w:val="5"/>
  </w:num>
  <w:num w:numId="31" w16cid:durableId="507450820">
    <w:abstractNumId w:val="4"/>
  </w:num>
  <w:num w:numId="32" w16cid:durableId="874850165">
    <w:abstractNumId w:val="26"/>
  </w:num>
  <w:num w:numId="33" w16cid:durableId="1510564213">
    <w:abstractNumId w:val="42"/>
  </w:num>
  <w:num w:numId="34" w16cid:durableId="467825806">
    <w:abstractNumId w:val="30"/>
  </w:num>
  <w:num w:numId="35" w16cid:durableId="561409844">
    <w:abstractNumId w:val="35"/>
  </w:num>
  <w:num w:numId="36" w16cid:durableId="769009905">
    <w:abstractNumId w:val="3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7" w16cid:durableId="1960914461">
    <w:abstractNumId w:val="3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8" w16cid:durableId="168756260">
    <w:abstractNumId w:val="3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9" w16cid:durableId="1405031051">
    <w:abstractNumId w:val="40"/>
  </w:num>
  <w:num w:numId="40" w16cid:durableId="1967419907">
    <w:abstractNumId w:val="28"/>
  </w:num>
  <w:num w:numId="41" w16cid:durableId="448861309">
    <w:abstractNumId w:val="34"/>
  </w:num>
  <w:num w:numId="42" w16cid:durableId="1701318184">
    <w:abstractNumId w:val="25"/>
  </w:num>
  <w:num w:numId="43" w16cid:durableId="513035818">
    <w:abstractNumId w:val="39"/>
  </w:num>
  <w:num w:numId="44" w16cid:durableId="513426255">
    <w:abstractNumId w:val="24"/>
  </w:num>
  <w:num w:numId="45" w16cid:durableId="108136038">
    <w:abstractNumId w:val="45"/>
  </w:num>
  <w:num w:numId="46" w16cid:durableId="420681598">
    <w:abstractNumId w:val="39"/>
  </w:num>
  <w:num w:numId="47" w16cid:durableId="1695305902">
    <w:abstractNumId w:val="36"/>
  </w:num>
  <w:num w:numId="48" w16cid:durableId="1836535765">
    <w:abstractNumId w:val="4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E3"/>
    <w:rsid w:val="00007AA9"/>
    <w:rsid w:val="00010493"/>
    <w:rsid w:val="00011221"/>
    <w:rsid w:val="00011C5D"/>
    <w:rsid w:val="00016BE3"/>
    <w:rsid w:val="000200B2"/>
    <w:rsid w:val="00023AC5"/>
    <w:rsid w:val="00024419"/>
    <w:rsid w:val="000305D2"/>
    <w:rsid w:val="000329E5"/>
    <w:rsid w:val="000358E3"/>
    <w:rsid w:val="00041BDA"/>
    <w:rsid w:val="000459D5"/>
    <w:rsid w:val="0005372B"/>
    <w:rsid w:val="00056A73"/>
    <w:rsid w:val="00057372"/>
    <w:rsid w:val="0006255D"/>
    <w:rsid w:val="00062809"/>
    <w:rsid w:val="000643D1"/>
    <w:rsid w:val="00065B3C"/>
    <w:rsid w:val="0006716E"/>
    <w:rsid w:val="000717E4"/>
    <w:rsid w:val="00072779"/>
    <w:rsid w:val="00072B68"/>
    <w:rsid w:val="00075A55"/>
    <w:rsid w:val="0007781E"/>
    <w:rsid w:val="000805CA"/>
    <w:rsid w:val="00085B29"/>
    <w:rsid w:val="00085C7D"/>
    <w:rsid w:val="0008640E"/>
    <w:rsid w:val="00087E41"/>
    <w:rsid w:val="00092C5C"/>
    <w:rsid w:val="00093664"/>
    <w:rsid w:val="00093B81"/>
    <w:rsid w:val="000972C4"/>
    <w:rsid w:val="000A2600"/>
    <w:rsid w:val="000A3255"/>
    <w:rsid w:val="000A4A6A"/>
    <w:rsid w:val="000A7529"/>
    <w:rsid w:val="000B6D1C"/>
    <w:rsid w:val="000C02E6"/>
    <w:rsid w:val="000C1459"/>
    <w:rsid w:val="000C51CA"/>
    <w:rsid w:val="000C538F"/>
    <w:rsid w:val="000D083B"/>
    <w:rsid w:val="000D10E1"/>
    <w:rsid w:val="000D25E4"/>
    <w:rsid w:val="000D3942"/>
    <w:rsid w:val="000D4728"/>
    <w:rsid w:val="000D61AE"/>
    <w:rsid w:val="000E0AA5"/>
    <w:rsid w:val="000F0708"/>
    <w:rsid w:val="000F1090"/>
    <w:rsid w:val="000F3928"/>
    <w:rsid w:val="000F606F"/>
    <w:rsid w:val="000F7020"/>
    <w:rsid w:val="000F7D22"/>
    <w:rsid w:val="0010327A"/>
    <w:rsid w:val="00106D5E"/>
    <w:rsid w:val="00107741"/>
    <w:rsid w:val="00115483"/>
    <w:rsid w:val="00123039"/>
    <w:rsid w:val="00123B84"/>
    <w:rsid w:val="00124451"/>
    <w:rsid w:val="00124633"/>
    <w:rsid w:val="001272ED"/>
    <w:rsid w:val="00137ECA"/>
    <w:rsid w:val="0014649F"/>
    <w:rsid w:val="00146C3D"/>
    <w:rsid w:val="00154736"/>
    <w:rsid w:val="0015579D"/>
    <w:rsid w:val="00160A9B"/>
    <w:rsid w:val="0016474B"/>
    <w:rsid w:val="001652FE"/>
    <w:rsid w:val="00170BCE"/>
    <w:rsid w:val="001712A8"/>
    <w:rsid w:val="00175405"/>
    <w:rsid w:val="0017573F"/>
    <w:rsid w:val="001769A6"/>
    <w:rsid w:val="00177D9E"/>
    <w:rsid w:val="001840F7"/>
    <w:rsid w:val="00190013"/>
    <w:rsid w:val="00190221"/>
    <w:rsid w:val="0019024D"/>
    <w:rsid w:val="0019080C"/>
    <w:rsid w:val="00191C2E"/>
    <w:rsid w:val="0019481A"/>
    <w:rsid w:val="0019528D"/>
    <w:rsid w:val="001A1828"/>
    <w:rsid w:val="001A76A8"/>
    <w:rsid w:val="001B347E"/>
    <w:rsid w:val="001B6BA4"/>
    <w:rsid w:val="001C0DF3"/>
    <w:rsid w:val="001C1E67"/>
    <w:rsid w:val="001C36D1"/>
    <w:rsid w:val="001C451B"/>
    <w:rsid w:val="001C5D4C"/>
    <w:rsid w:val="001C659C"/>
    <w:rsid w:val="001C7005"/>
    <w:rsid w:val="001D6602"/>
    <w:rsid w:val="001E1158"/>
    <w:rsid w:val="001E1951"/>
    <w:rsid w:val="001E44B6"/>
    <w:rsid w:val="001F0DCB"/>
    <w:rsid w:val="001F6762"/>
    <w:rsid w:val="0020202D"/>
    <w:rsid w:val="00205FFA"/>
    <w:rsid w:val="00210562"/>
    <w:rsid w:val="002125A1"/>
    <w:rsid w:val="00224E9B"/>
    <w:rsid w:val="00231313"/>
    <w:rsid w:val="00233395"/>
    <w:rsid w:val="00235977"/>
    <w:rsid w:val="00242BB0"/>
    <w:rsid w:val="00246234"/>
    <w:rsid w:val="0024735C"/>
    <w:rsid w:val="002507C3"/>
    <w:rsid w:val="00251F20"/>
    <w:rsid w:val="00252ABA"/>
    <w:rsid w:val="00254B7B"/>
    <w:rsid w:val="00257FBC"/>
    <w:rsid w:val="002613C1"/>
    <w:rsid w:val="00263ED7"/>
    <w:rsid w:val="00270710"/>
    <w:rsid w:val="00270997"/>
    <w:rsid w:val="00276D1D"/>
    <w:rsid w:val="00282DFD"/>
    <w:rsid w:val="002A072C"/>
    <w:rsid w:val="002A1844"/>
    <w:rsid w:val="002A4B9E"/>
    <w:rsid w:val="002C1350"/>
    <w:rsid w:val="002C21B2"/>
    <w:rsid w:val="002C2729"/>
    <w:rsid w:val="002C3EE7"/>
    <w:rsid w:val="002C5847"/>
    <w:rsid w:val="002C6500"/>
    <w:rsid w:val="002C74E3"/>
    <w:rsid w:val="002C7D30"/>
    <w:rsid w:val="002D1440"/>
    <w:rsid w:val="002D2014"/>
    <w:rsid w:val="002D21AD"/>
    <w:rsid w:val="002D5B93"/>
    <w:rsid w:val="002D7EBA"/>
    <w:rsid w:val="002E0505"/>
    <w:rsid w:val="002E1961"/>
    <w:rsid w:val="002E1CE7"/>
    <w:rsid w:val="002E4FDA"/>
    <w:rsid w:val="002E5552"/>
    <w:rsid w:val="002E603D"/>
    <w:rsid w:val="002F4C40"/>
    <w:rsid w:val="002F7F70"/>
    <w:rsid w:val="00300783"/>
    <w:rsid w:val="003043C3"/>
    <w:rsid w:val="003076B7"/>
    <w:rsid w:val="003137F3"/>
    <w:rsid w:val="0031450B"/>
    <w:rsid w:val="00317E1D"/>
    <w:rsid w:val="00320DF1"/>
    <w:rsid w:val="003216A8"/>
    <w:rsid w:val="003259B9"/>
    <w:rsid w:val="00326165"/>
    <w:rsid w:val="00326236"/>
    <w:rsid w:val="003272A9"/>
    <w:rsid w:val="003276E1"/>
    <w:rsid w:val="0033086B"/>
    <w:rsid w:val="00331FD4"/>
    <w:rsid w:val="00337C1F"/>
    <w:rsid w:val="003412A6"/>
    <w:rsid w:val="00341812"/>
    <w:rsid w:val="00343191"/>
    <w:rsid w:val="00344A82"/>
    <w:rsid w:val="00344C8E"/>
    <w:rsid w:val="00347333"/>
    <w:rsid w:val="003511E5"/>
    <w:rsid w:val="00356E67"/>
    <w:rsid w:val="003656E3"/>
    <w:rsid w:val="0036570C"/>
    <w:rsid w:val="00367039"/>
    <w:rsid w:val="00372A11"/>
    <w:rsid w:val="00374ABA"/>
    <w:rsid w:val="003802A9"/>
    <w:rsid w:val="00383DE8"/>
    <w:rsid w:val="00385AF2"/>
    <w:rsid w:val="00391275"/>
    <w:rsid w:val="0039457F"/>
    <w:rsid w:val="003979FE"/>
    <w:rsid w:val="003A0317"/>
    <w:rsid w:val="003A1150"/>
    <w:rsid w:val="003A172B"/>
    <w:rsid w:val="003A1B09"/>
    <w:rsid w:val="003A2987"/>
    <w:rsid w:val="003B0D19"/>
    <w:rsid w:val="003B5554"/>
    <w:rsid w:val="003B5E44"/>
    <w:rsid w:val="003B66CD"/>
    <w:rsid w:val="003B7196"/>
    <w:rsid w:val="003B7C74"/>
    <w:rsid w:val="003C12FE"/>
    <w:rsid w:val="003C4AB7"/>
    <w:rsid w:val="003D4471"/>
    <w:rsid w:val="003E3139"/>
    <w:rsid w:val="003E34E7"/>
    <w:rsid w:val="003F0041"/>
    <w:rsid w:val="003F7CFA"/>
    <w:rsid w:val="00402BC7"/>
    <w:rsid w:val="00402D22"/>
    <w:rsid w:val="00406AE7"/>
    <w:rsid w:val="00415533"/>
    <w:rsid w:val="00421CD6"/>
    <w:rsid w:val="00423EEB"/>
    <w:rsid w:val="00425D90"/>
    <w:rsid w:val="0042614B"/>
    <w:rsid w:val="00440D3E"/>
    <w:rsid w:val="00445B9D"/>
    <w:rsid w:val="00446A45"/>
    <w:rsid w:val="004524C4"/>
    <w:rsid w:val="004532DF"/>
    <w:rsid w:val="00455BAE"/>
    <w:rsid w:val="00463CF2"/>
    <w:rsid w:val="0046567F"/>
    <w:rsid w:val="00467C59"/>
    <w:rsid w:val="00470E67"/>
    <w:rsid w:val="00473B56"/>
    <w:rsid w:val="004758E0"/>
    <w:rsid w:val="00475B0D"/>
    <w:rsid w:val="004767AB"/>
    <w:rsid w:val="00477C89"/>
    <w:rsid w:val="00480043"/>
    <w:rsid w:val="00481DDA"/>
    <w:rsid w:val="00482AF7"/>
    <w:rsid w:val="0048584B"/>
    <w:rsid w:val="00496129"/>
    <w:rsid w:val="004A75EB"/>
    <w:rsid w:val="004B2C16"/>
    <w:rsid w:val="004B2C52"/>
    <w:rsid w:val="004C65D5"/>
    <w:rsid w:val="004D1171"/>
    <w:rsid w:val="004D6A15"/>
    <w:rsid w:val="004E0368"/>
    <w:rsid w:val="004E10EC"/>
    <w:rsid w:val="004E12BC"/>
    <w:rsid w:val="004E43EF"/>
    <w:rsid w:val="004E4B76"/>
    <w:rsid w:val="004E5FE7"/>
    <w:rsid w:val="004F339E"/>
    <w:rsid w:val="004F63D7"/>
    <w:rsid w:val="004F6BED"/>
    <w:rsid w:val="004F72A3"/>
    <w:rsid w:val="004F7E00"/>
    <w:rsid w:val="005023C6"/>
    <w:rsid w:val="00504225"/>
    <w:rsid w:val="00504DD4"/>
    <w:rsid w:val="0050560B"/>
    <w:rsid w:val="00506E94"/>
    <w:rsid w:val="00511130"/>
    <w:rsid w:val="005140F2"/>
    <w:rsid w:val="0051537D"/>
    <w:rsid w:val="005167EB"/>
    <w:rsid w:val="0051734A"/>
    <w:rsid w:val="0052277A"/>
    <w:rsid w:val="005227AE"/>
    <w:rsid w:val="00524273"/>
    <w:rsid w:val="00532688"/>
    <w:rsid w:val="00552C7D"/>
    <w:rsid w:val="00553ECB"/>
    <w:rsid w:val="0055713A"/>
    <w:rsid w:val="0056040E"/>
    <w:rsid w:val="00561654"/>
    <w:rsid w:val="00563DEC"/>
    <w:rsid w:val="00565EE7"/>
    <w:rsid w:val="00570BE7"/>
    <w:rsid w:val="00576096"/>
    <w:rsid w:val="00576367"/>
    <w:rsid w:val="0057741F"/>
    <w:rsid w:val="005801D5"/>
    <w:rsid w:val="0058380A"/>
    <w:rsid w:val="00583B00"/>
    <w:rsid w:val="00584315"/>
    <w:rsid w:val="00585639"/>
    <w:rsid w:val="005911AF"/>
    <w:rsid w:val="00592771"/>
    <w:rsid w:val="005938E8"/>
    <w:rsid w:val="0059489C"/>
    <w:rsid w:val="005A3934"/>
    <w:rsid w:val="005A3D0F"/>
    <w:rsid w:val="005A3FCF"/>
    <w:rsid w:val="005A5AE6"/>
    <w:rsid w:val="005A6E73"/>
    <w:rsid w:val="005B16C5"/>
    <w:rsid w:val="005B1AE2"/>
    <w:rsid w:val="005B410D"/>
    <w:rsid w:val="005B6AF1"/>
    <w:rsid w:val="005C0F23"/>
    <w:rsid w:val="005C1242"/>
    <w:rsid w:val="005C1346"/>
    <w:rsid w:val="005C4B9C"/>
    <w:rsid w:val="005C639D"/>
    <w:rsid w:val="005C68E9"/>
    <w:rsid w:val="005C6FF6"/>
    <w:rsid w:val="005C713A"/>
    <w:rsid w:val="005D057F"/>
    <w:rsid w:val="005D3EC0"/>
    <w:rsid w:val="005E147D"/>
    <w:rsid w:val="005E1A90"/>
    <w:rsid w:val="005E2A8A"/>
    <w:rsid w:val="005E6117"/>
    <w:rsid w:val="005E7E1A"/>
    <w:rsid w:val="005F054F"/>
    <w:rsid w:val="006005AE"/>
    <w:rsid w:val="0060170A"/>
    <w:rsid w:val="00604FE0"/>
    <w:rsid w:val="00614FF0"/>
    <w:rsid w:val="006176A7"/>
    <w:rsid w:val="00623C9E"/>
    <w:rsid w:val="00627D22"/>
    <w:rsid w:val="006334A0"/>
    <w:rsid w:val="00633A16"/>
    <w:rsid w:val="00633B84"/>
    <w:rsid w:val="00633C33"/>
    <w:rsid w:val="00634C47"/>
    <w:rsid w:val="00635FF5"/>
    <w:rsid w:val="00636C29"/>
    <w:rsid w:val="00636E8A"/>
    <w:rsid w:val="00636FD5"/>
    <w:rsid w:val="00642115"/>
    <w:rsid w:val="00644788"/>
    <w:rsid w:val="00646447"/>
    <w:rsid w:val="00652AF2"/>
    <w:rsid w:val="00653835"/>
    <w:rsid w:val="00656441"/>
    <w:rsid w:val="00663EB2"/>
    <w:rsid w:val="00670818"/>
    <w:rsid w:val="006710EF"/>
    <w:rsid w:val="00672E00"/>
    <w:rsid w:val="00676916"/>
    <w:rsid w:val="00681D6D"/>
    <w:rsid w:val="00682D29"/>
    <w:rsid w:val="0068341F"/>
    <w:rsid w:val="00685366"/>
    <w:rsid w:val="00686691"/>
    <w:rsid w:val="006869EE"/>
    <w:rsid w:val="00690BE6"/>
    <w:rsid w:val="006946D5"/>
    <w:rsid w:val="00695570"/>
    <w:rsid w:val="006A388D"/>
    <w:rsid w:val="006B1909"/>
    <w:rsid w:val="006B1C9B"/>
    <w:rsid w:val="006B702C"/>
    <w:rsid w:val="006C3620"/>
    <w:rsid w:val="006C5F70"/>
    <w:rsid w:val="006C60D8"/>
    <w:rsid w:val="006D0A88"/>
    <w:rsid w:val="006D3AE9"/>
    <w:rsid w:val="006D75FC"/>
    <w:rsid w:val="006E0ED7"/>
    <w:rsid w:val="006E0ED9"/>
    <w:rsid w:val="006E170A"/>
    <w:rsid w:val="006E58F5"/>
    <w:rsid w:val="006E5CD0"/>
    <w:rsid w:val="006E5E66"/>
    <w:rsid w:val="006E685B"/>
    <w:rsid w:val="006E79DE"/>
    <w:rsid w:val="006F1DBB"/>
    <w:rsid w:val="006F3432"/>
    <w:rsid w:val="006F5DC7"/>
    <w:rsid w:val="006F679E"/>
    <w:rsid w:val="006F7C97"/>
    <w:rsid w:val="0070037C"/>
    <w:rsid w:val="00703333"/>
    <w:rsid w:val="00703BC9"/>
    <w:rsid w:val="0071049B"/>
    <w:rsid w:val="00711079"/>
    <w:rsid w:val="0071658D"/>
    <w:rsid w:val="00717DEC"/>
    <w:rsid w:val="00730220"/>
    <w:rsid w:val="00730986"/>
    <w:rsid w:val="0073526A"/>
    <w:rsid w:val="007373CC"/>
    <w:rsid w:val="007421CE"/>
    <w:rsid w:val="0074368D"/>
    <w:rsid w:val="00745284"/>
    <w:rsid w:val="00751EBA"/>
    <w:rsid w:val="0075261B"/>
    <w:rsid w:val="00761CCA"/>
    <w:rsid w:val="00763779"/>
    <w:rsid w:val="00765B77"/>
    <w:rsid w:val="00766BD6"/>
    <w:rsid w:val="00771224"/>
    <w:rsid w:val="00777749"/>
    <w:rsid w:val="0078480B"/>
    <w:rsid w:val="00785450"/>
    <w:rsid w:val="00797E8F"/>
    <w:rsid w:val="007A677D"/>
    <w:rsid w:val="007B0178"/>
    <w:rsid w:val="007B055A"/>
    <w:rsid w:val="007B1258"/>
    <w:rsid w:val="007B17ED"/>
    <w:rsid w:val="007B1B9F"/>
    <w:rsid w:val="007B3BBC"/>
    <w:rsid w:val="007B42CF"/>
    <w:rsid w:val="007D4774"/>
    <w:rsid w:val="007E7064"/>
    <w:rsid w:val="007E7E7D"/>
    <w:rsid w:val="007F4A84"/>
    <w:rsid w:val="00804A4C"/>
    <w:rsid w:val="008052EC"/>
    <w:rsid w:val="00807349"/>
    <w:rsid w:val="00811BFE"/>
    <w:rsid w:val="00811D02"/>
    <w:rsid w:val="008152EC"/>
    <w:rsid w:val="008238BE"/>
    <w:rsid w:val="008266E8"/>
    <w:rsid w:val="0082721D"/>
    <w:rsid w:val="00830366"/>
    <w:rsid w:val="00832BE0"/>
    <w:rsid w:val="0084135B"/>
    <w:rsid w:val="00843BDE"/>
    <w:rsid w:val="00852DCF"/>
    <w:rsid w:val="00853096"/>
    <w:rsid w:val="008578FC"/>
    <w:rsid w:val="008606C2"/>
    <w:rsid w:val="008636FF"/>
    <w:rsid w:val="008673D8"/>
    <w:rsid w:val="008707D8"/>
    <w:rsid w:val="0087204B"/>
    <w:rsid w:val="00873384"/>
    <w:rsid w:val="00875E48"/>
    <w:rsid w:val="0087704D"/>
    <w:rsid w:val="00877188"/>
    <w:rsid w:val="00877271"/>
    <w:rsid w:val="008807FB"/>
    <w:rsid w:val="008855D6"/>
    <w:rsid w:val="0088662A"/>
    <w:rsid w:val="008A4A62"/>
    <w:rsid w:val="008B306E"/>
    <w:rsid w:val="008B48CC"/>
    <w:rsid w:val="008C0615"/>
    <w:rsid w:val="008C3964"/>
    <w:rsid w:val="008C7F74"/>
    <w:rsid w:val="008D1632"/>
    <w:rsid w:val="008D21CF"/>
    <w:rsid w:val="008D361E"/>
    <w:rsid w:val="008E24B5"/>
    <w:rsid w:val="008E29C2"/>
    <w:rsid w:val="008E45EB"/>
    <w:rsid w:val="008F2B18"/>
    <w:rsid w:val="008F380B"/>
    <w:rsid w:val="008F6000"/>
    <w:rsid w:val="008F642F"/>
    <w:rsid w:val="008F646F"/>
    <w:rsid w:val="00902985"/>
    <w:rsid w:val="00903AA1"/>
    <w:rsid w:val="00906EA5"/>
    <w:rsid w:val="009070CB"/>
    <w:rsid w:val="009073A7"/>
    <w:rsid w:val="00910AD6"/>
    <w:rsid w:val="009118D4"/>
    <w:rsid w:val="00914017"/>
    <w:rsid w:val="00920FA2"/>
    <w:rsid w:val="009335C3"/>
    <w:rsid w:val="00935C3C"/>
    <w:rsid w:val="00944075"/>
    <w:rsid w:val="00944890"/>
    <w:rsid w:val="009451D8"/>
    <w:rsid w:val="00945494"/>
    <w:rsid w:val="00945509"/>
    <w:rsid w:val="00946173"/>
    <w:rsid w:val="00950300"/>
    <w:rsid w:val="00950AC0"/>
    <w:rsid w:val="00951F58"/>
    <w:rsid w:val="00952085"/>
    <w:rsid w:val="00955BAD"/>
    <w:rsid w:val="00956968"/>
    <w:rsid w:val="00957CF7"/>
    <w:rsid w:val="009635BE"/>
    <w:rsid w:val="00964588"/>
    <w:rsid w:val="00967C2F"/>
    <w:rsid w:val="00970328"/>
    <w:rsid w:val="00980015"/>
    <w:rsid w:val="0099357A"/>
    <w:rsid w:val="00993D1C"/>
    <w:rsid w:val="009947C0"/>
    <w:rsid w:val="0099567C"/>
    <w:rsid w:val="009A570B"/>
    <w:rsid w:val="009B3BF0"/>
    <w:rsid w:val="009B56D3"/>
    <w:rsid w:val="009C7466"/>
    <w:rsid w:val="009C7843"/>
    <w:rsid w:val="009D32B8"/>
    <w:rsid w:val="009E1693"/>
    <w:rsid w:val="009E1865"/>
    <w:rsid w:val="009E24A8"/>
    <w:rsid w:val="009E2546"/>
    <w:rsid w:val="009E3230"/>
    <w:rsid w:val="009F0EA1"/>
    <w:rsid w:val="009F452C"/>
    <w:rsid w:val="009F492E"/>
    <w:rsid w:val="00A01229"/>
    <w:rsid w:val="00A12A82"/>
    <w:rsid w:val="00A16AA3"/>
    <w:rsid w:val="00A170A0"/>
    <w:rsid w:val="00A17340"/>
    <w:rsid w:val="00A17B74"/>
    <w:rsid w:val="00A33695"/>
    <w:rsid w:val="00A432C0"/>
    <w:rsid w:val="00A50A6C"/>
    <w:rsid w:val="00A5514D"/>
    <w:rsid w:val="00A56337"/>
    <w:rsid w:val="00A57036"/>
    <w:rsid w:val="00A660ED"/>
    <w:rsid w:val="00A66254"/>
    <w:rsid w:val="00A66559"/>
    <w:rsid w:val="00A66B8B"/>
    <w:rsid w:val="00A679F5"/>
    <w:rsid w:val="00A71445"/>
    <w:rsid w:val="00A77D88"/>
    <w:rsid w:val="00A813C6"/>
    <w:rsid w:val="00A828BF"/>
    <w:rsid w:val="00A9400E"/>
    <w:rsid w:val="00A97249"/>
    <w:rsid w:val="00A977E3"/>
    <w:rsid w:val="00AA23EE"/>
    <w:rsid w:val="00AA3899"/>
    <w:rsid w:val="00AA3932"/>
    <w:rsid w:val="00AA46F8"/>
    <w:rsid w:val="00AA6D99"/>
    <w:rsid w:val="00AB1A62"/>
    <w:rsid w:val="00AB1FD9"/>
    <w:rsid w:val="00AB2598"/>
    <w:rsid w:val="00AB2996"/>
    <w:rsid w:val="00AB7760"/>
    <w:rsid w:val="00AC0B69"/>
    <w:rsid w:val="00AC5628"/>
    <w:rsid w:val="00AC5A70"/>
    <w:rsid w:val="00AD3E62"/>
    <w:rsid w:val="00AD7751"/>
    <w:rsid w:val="00AE17EE"/>
    <w:rsid w:val="00AE1D7B"/>
    <w:rsid w:val="00AE3FB5"/>
    <w:rsid w:val="00AE4F6C"/>
    <w:rsid w:val="00AE7614"/>
    <w:rsid w:val="00AF115E"/>
    <w:rsid w:val="00AF43F4"/>
    <w:rsid w:val="00AF64BD"/>
    <w:rsid w:val="00AF6F85"/>
    <w:rsid w:val="00B04C97"/>
    <w:rsid w:val="00B04D20"/>
    <w:rsid w:val="00B14D82"/>
    <w:rsid w:val="00B20FC9"/>
    <w:rsid w:val="00B24723"/>
    <w:rsid w:val="00B27FA1"/>
    <w:rsid w:val="00B31EB2"/>
    <w:rsid w:val="00B33E0D"/>
    <w:rsid w:val="00B45BD7"/>
    <w:rsid w:val="00B47954"/>
    <w:rsid w:val="00B52373"/>
    <w:rsid w:val="00B547A6"/>
    <w:rsid w:val="00B54ACB"/>
    <w:rsid w:val="00B553BF"/>
    <w:rsid w:val="00B56D95"/>
    <w:rsid w:val="00B573BC"/>
    <w:rsid w:val="00B61425"/>
    <w:rsid w:val="00B61F4E"/>
    <w:rsid w:val="00B6341B"/>
    <w:rsid w:val="00B6676F"/>
    <w:rsid w:val="00B679DC"/>
    <w:rsid w:val="00B7047A"/>
    <w:rsid w:val="00B70F31"/>
    <w:rsid w:val="00B72420"/>
    <w:rsid w:val="00B77450"/>
    <w:rsid w:val="00B7759A"/>
    <w:rsid w:val="00B8033B"/>
    <w:rsid w:val="00B82E2D"/>
    <w:rsid w:val="00B84C07"/>
    <w:rsid w:val="00B862B8"/>
    <w:rsid w:val="00B8792A"/>
    <w:rsid w:val="00B910DA"/>
    <w:rsid w:val="00BA76C9"/>
    <w:rsid w:val="00BB3EE9"/>
    <w:rsid w:val="00BB4CB1"/>
    <w:rsid w:val="00BB5EC6"/>
    <w:rsid w:val="00BB702F"/>
    <w:rsid w:val="00BD4891"/>
    <w:rsid w:val="00BD644B"/>
    <w:rsid w:val="00BD6C12"/>
    <w:rsid w:val="00BE1F78"/>
    <w:rsid w:val="00BE2EE8"/>
    <w:rsid w:val="00BE6222"/>
    <w:rsid w:val="00BE6395"/>
    <w:rsid w:val="00BE7FD1"/>
    <w:rsid w:val="00BF1383"/>
    <w:rsid w:val="00BF1ABD"/>
    <w:rsid w:val="00BF1D2F"/>
    <w:rsid w:val="00BF28B6"/>
    <w:rsid w:val="00BF4CED"/>
    <w:rsid w:val="00C02E27"/>
    <w:rsid w:val="00C04E74"/>
    <w:rsid w:val="00C070B6"/>
    <w:rsid w:val="00C07FE3"/>
    <w:rsid w:val="00C14384"/>
    <w:rsid w:val="00C20591"/>
    <w:rsid w:val="00C23D54"/>
    <w:rsid w:val="00C24BA1"/>
    <w:rsid w:val="00C31EE2"/>
    <w:rsid w:val="00C3459D"/>
    <w:rsid w:val="00C351C4"/>
    <w:rsid w:val="00C42E00"/>
    <w:rsid w:val="00C52941"/>
    <w:rsid w:val="00C55795"/>
    <w:rsid w:val="00C55D48"/>
    <w:rsid w:val="00C62E50"/>
    <w:rsid w:val="00C630BB"/>
    <w:rsid w:val="00C64ACD"/>
    <w:rsid w:val="00C71576"/>
    <w:rsid w:val="00C73DE3"/>
    <w:rsid w:val="00C80BE2"/>
    <w:rsid w:val="00C82778"/>
    <w:rsid w:val="00C82BF4"/>
    <w:rsid w:val="00C83E36"/>
    <w:rsid w:val="00C8676C"/>
    <w:rsid w:val="00C86CE7"/>
    <w:rsid w:val="00C935CA"/>
    <w:rsid w:val="00C93B06"/>
    <w:rsid w:val="00C94999"/>
    <w:rsid w:val="00C94A21"/>
    <w:rsid w:val="00C97E1A"/>
    <w:rsid w:val="00CA216E"/>
    <w:rsid w:val="00CA2386"/>
    <w:rsid w:val="00CA5E52"/>
    <w:rsid w:val="00CA75A1"/>
    <w:rsid w:val="00CA7F00"/>
    <w:rsid w:val="00CB0086"/>
    <w:rsid w:val="00CC073B"/>
    <w:rsid w:val="00CC36E8"/>
    <w:rsid w:val="00CC53CD"/>
    <w:rsid w:val="00CC7A42"/>
    <w:rsid w:val="00CD0899"/>
    <w:rsid w:val="00CD3CD3"/>
    <w:rsid w:val="00CD7272"/>
    <w:rsid w:val="00CE526F"/>
    <w:rsid w:val="00CF17F4"/>
    <w:rsid w:val="00CF20A1"/>
    <w:rsid w:val="00CF2AA5"/>
    <w:rsid w:val="00CF3B0C"/>
    <w:rsid w:val="00CF4D07"/>
    <w:rsid w:val="00CF77D5"/>
    <w:rsid w:val="00D00BEE"/>
    <w:rsid w:val="00D0420A"/>
    <w:rsid w:val="00D07AF4"/>
    <w:rsid w:val="00D1031A"/>
    <w:rsid w:val="00D10C36"/>
    <w:rsid w:val="00D116C2"/>
    <w:rsid w:val="00D13402"/>
    <w:rsid w:val="00D15969"/>
    <w:rsid w:val="00D162C4"/>
    <w:rsid w:val="00D17498"/>
    <w:rsid w:val="00D21787"/>
    <w:rsid w:val="00D22AD6"/>
    <w:rsid w:val="00D26719"/>
    <w:rsid w:val="00D33AE5"/>
    <w:rsid w:val="00D3482F"/>
    <w:rsid w:val="00D35BA5"/>
    <w:rsid w:val="00D37EC1"/>
    <w:rsid w:val="00D4140B"/>
    <w:rsid w:val="00D44E07"/>
    <w:rsid w:val="00D472B6"/>
    <w:rsid w:val="00D56B92"/>
    <w:rsid w:val="00D56C5A"/>
    <w:rsid w:val="00D57211"/>
    <w:rsid w:val="00D62F22"/>
    <w:rsid w:val="00D637F7"/>
    <w:rsid w:val="00D64046"/>
    <w:rsid w:val="00D730CF"/>
    <w:rsid w:val="00D75CEE"/>
    <w:rsid w:val="00D801D0"/>
    <w:rsid w:val="00D84168"/>
    <w:rsid w:val="00D8662D"/>
    <w:rsid w:val="00D87C2C"/>
    <w:rsid w:val="00D91D30"/>
    <w:rsid w:val="00D92106"/>
    <w:rsid w:val="00D9338C"/>
    <w:rsid w:val="00D9769B"/>
    <w:rsid w:val="00D978F7"/>
    <w:rsid w:val="00DA2F7D"/>
    <w:rsid w:val="00DA31E7"/>
    <w:rsid w:val="00DA7FDF"/>
    <w:rsid w:val="00DB50BA"/>
    <w:rsid w:val="00DB6F65"/>
    <w:rsid w:val="00DB7903"/>
    <w:rsid w:val="00DB7FEE"/>
    <w:rsid w:val="00DC4554"/>
    <w:rsid w:val="00DC4B97"/>
    <w:rsid w:val="00DC7598"/>
    <w:rsid w:val="00DD4107"/>
    <w:rsid w:val="00DD610C"/>
    <w:rsid w:val="00DD76D9"/>
    <w:rsid w:val="00DE1DD6"/>
    <w:rsid w:val="00DE1F88"/>
    <w:rsid w:val="00DE3433"/>
    <w:rsid w:val="00DE4E4F"/>
    <w:rsid w:val="00DE5BE1"/>
    <w:rsid w:val="00DE6C5E"/>
    <w:rsid w:val="00DF1540"/>
    <w:rsid w:val="00DF6492"/>
    <w:rsid w:val="00DF6548"/>
    <w:rsid w:val="00DF7B57"/>
    <w:rsid w:val="00E07AD6"/>
    <w:rsid w:val="00E1176F"/>
    <w:rsid w:val="00E11B38"/>
    <w:rsid w:val="00E127DF"/>
    <w:rsid w:val="00E132C2"/>
    <w:rsid w:val="00E201CD"/>
    <w:rsid w:val="00E20E94"/>
    <w:rsid w:val="00E214B0"/>
    <w:rsid w:val="00E22111"/>
    <w:rsid w:val="00E32285"/>
    <w:rsid w:val="00E32342"/>
    <w:rsid w:val="00E40E10"/>
    <w:rsid w:val="00E5440A"/>
    <w:rsid w:val="00E56301"/>
    <w:rsid w:val="00E5700D"/>
    <w:rsid w:val="00E57BED"/>
    <w:rsid w:val="00E65CD1"/>
    <w:rsid w:val="00E66678"/>
    <w:rsid w:val="00E66D39"/>
    <w:rsid w:val="00E700FA"/>
    <w:rsid w:val="00E71150"/>
    <w:rsid w:val="00E856E7"/>
    <w:rsid w:val="00E85814"/>
    <w:rsid w:val="00E914D0"/>
    <w:rsid w:val="00E9252E"/>
    <w:rsid w:val="00E94378"/>
    <w:rsid w:val="00E95EBD"/>
    <w:rsid w:val="00EA28AA"/>
    <w:rsid w:val="00EA468C"/>
    <w:rsid w:val="00EB1FB7"/>
    <w:rsid w:val="00EB36F7"/>
    <w:rsid w:val="00EB4233"/>
    <w:rsid w:val="00EB48FC"/>
    <w:rsid w:val="00EB59CC"/>
    <w:rsid w:val="00EB614C"/>
    <w:rsid w:val="00EC023E"/>
    <w:rsid w:val="00EC0B29"/>
    <w:rsid w:val="00EC2870"/>
    <w:rsid w:val="00EC2BE7"/>
    <w:rsid w:val="00ED089D"/>
    <w:rsid w:val="00ED28C4"/>
    <w:rsid w:val="00EE0B5E"/>
    <w:rsid w:val="00EE40A2"/>
    <w:rsid w:val="00EF1017"/>
    <w:rsid w:val="00EF355A"/>
    <w:rsid w:val="00EF6D47"/>
    <w:rsid w:val="00F00FF6"/>
    <w:rsid w:val="00F0175D"/>
    <w:rsid w:val="00F02F97"/>
    <w:rsid w:val="00F033CC"/>
    <w:rsid w:val="00F05A1D"/>
    <w:rsid w:val="00F217A9"/>
    <w:rsid w:val="00F222C2"/>
    <w:rsid w:val="00F23027"/>
    <w:rsid w:val="00F24A10"/>
    <w:rsid w:val="00F26E7A"/>
    <w:rsid w:val="00F37FAE"/>
    <w:rsid w:val="00F45E1C"/>
    <w:rsid w:val="00F60D54"/>
    <w:rsid w:val="00F616B9"/>
    <w:rsid w:val="00F74A21"/>
    <w:rsid w:val="00F83015"/>
    <w:rsid w:val="00F87BBE"/>
    <w:rsid w:val="00F94798"/>
    <w:rsid w:val="00FA1125"/>
    <w:rsid w:val="00FA14C0"/>
    <w:rsid w:val="00FA16B7"/>
    <w:rsid w:val="00FA1F8E"/>
    <w:rsid w:val="00FA208B"/>
    <w:rsid w:val="00FA299B"/>
    <w:rsid w:val="00FA6FD4"/>
    <w:rsid w:val="00FA7BC6"/>
    <w:rsid w:val="00FA7E5E"/>
    <w:rsid w:val="00FB1B31"/>
    <w:rsid w:val="00FC2F62"/>
    <w:rsid w:val="00FC3950"/>
    <w:rsid w:val="00FC6739"/>
    <w:rsid w:val="00FD61A1"/>
    <w:rsid w:val="00FE3E9A"/>
    <w:rsid w:val="00FE5B88"/>
    <w:rsid w:val="00FE5DEE"/>
    <w:rsid w:val="00FE6D60"/>
    <w:rsid w:val="00FF0E6C"/>
    <w:rsid w:val="00FF2589"/>
    <w:rsid w:val="00FF2EB7"/>
    <w:rsid w:val="00FF3488"/>
    <w:rsid w:val="00FF54D1"/>
    <w:rsid w:val="00FF5E11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0B32FB"/>
  <w15:docId w15:val="{24154629-48DD-4236-AC6B-42AE76E3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15E"/>
    <w:pPr>
      <w:widowControl w:val="0"/>
    </w:pPr>
    <w:rPr>
      <w:rFonts w:ascii="Arial" w:hAnsi="Arial" w:cs="Arial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977E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A977E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A977E3"/>
    <w:rPr>
      <w:rFonts w:ascii="Arial" w:hAnsi="Arial" w:cs="Arial"/>
      <w:lang w:val="en-US" w:eastAsia="en-US"/>
    </w:rPr>
  </w:style>
  <w:style w:type="paragraph" w:styleId="Akapitzlist">
    <w:name w:val="List Paragraph"/>
    <w:aliases w:val="Punkt 1.1,Wypunktowanie,maz_wyliczenie,opis dzialania,K-P_odwolanie,A_wyliczenie,Akapit z listą 1,Table of contents numbered,Akapit z listą5"/>
    <w:basedOn w:val="Normalny"/>
    <w:link w:val="AkapitzlistZnak"/>
    <w:uiPriority w:val="34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A977E3"/>
    <w:rPr>
      <w:rFonts w:ascii="Arial" w:hAnsi="Arial" w:cs="Arial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paragraph" w:customStyle="1" w:styleId="Default">
    <w:name w:val="Default"/>
    <w:rsid w:val="00C64AC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Wyczyformatowanie">
    <w:name w:val="Wyczyść formatowanie"/>
    <w:basedOn w:val="Normalny"/>
    <w:uiPriority w:val="99"/>
    <w:rsid w:val="00B7759A"/>
    <w:pPr>
      <w:suppressAutoHyphens/>
      <w:jc w:val="both"/>
    </w:pPr>
    <w:rPr>
      <w:rFonts w:ascii="Times New Roman" w:eastAsia="Times New Roman" w:hAnsi="Times New Roman" w:cs="Times New Roman"/>
      <w:kern w:val="1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7B01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7B0178"/>
    <w:rPr>
      <w:rFonts w:ascii="Tahoma" w:hAnsi="Tahoma" w:cs="Tahoma"/>
      <w:sz w:val="16"/>
      <w:szCs w:val="16"/>
      <w:lang w:val="en-US" w:eastAsia="en-US"/>
    </w:rPr>
  </w:style>
  <w:style w:type="character" w:styleId="Odwoaniedokomentarza">
    <w:name w:val="annotation reference"/>
    <w:uiPriority w:val="99"/>
    <w:semiHidden/>
    <w:rsid w:val="0067691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769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76916"/>
    <w:rPr>
      <w:rFonts w:ascii="Arial" w:hAnsi="Arial" w:cs="Arial"/>
      <w:sz w:val="20"/>
      <w:szCs w:val="2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769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76916"/>
    <w:rPr>
      <w:rFonts w:ascii="Arial" w:hAnsi="Arial" w:cs="Arial"/>
      <w:b/>
      <w:bCs/>
      <w:sz w:val="20"/>
      <w:szCs w:val="20"/>
      <w:lang w:val="en-US" w:eastAsia="en-US"/>
    </w:rPr>
  </w:style>
  <w:style w:type="paragraph" w:styleId="Poprawka">
    <w:name w:val="Revision"/>
    <w:hidden/>
    <w:uiPriority w:val="99"/>
    <w:semiHidden/>
    <w:rsid w:val="00676916"/>
    <w:rPr>
      <w:rFonts w:ascii="Arial" w:hAnsi="Arial" w:cs="Arial"/>
      <w:sz w:val="22"/>
      <w:szCs w:val="22"/>
      <w:lang w:val="en-US"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32C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016B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locked/>
    <w:rsid w:val="00016BE3"/>
    <w:rPr>
      <w:b/>
      <w:bCs/>
    </w:rPr>
  </w:style>
  <w:style w:type="table" w:styleId="Tabela-Siatka">
    <w:name w:val="Table Grid"/>
    <w:basedOn w:val="Standardowy"/>
    <w:locked/>
    <w:rsid w:val="00EF1017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9338C"/>
    <w:rPr>
      <w:color w:val="808080"/>
    </w:rPr>
  </w:style>
  <w:style w:type="character" w:customStyle="1" w:styleId="AkapitzlistZnak">
    <w:name w:val="Akapit z listą Znak"/>
    <w:aliases w:val="Punkt 1.1 Znak,Wypunktowanie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16474B"/>
    <w:rPr>
      <w:rFonts w:ascii="Arial" w:hAnsi="Arial" w:cs="Arial"/>
      <w:sz w:val="22"/>
      <w:szCs w:val="22"/>
      <w:lang w:val="en-US" w:eastAsia="en-US"/>
    </w:rPr>
  </w:style>
  <w:style w:type="paragraph" w:styleId="Tekstprzypisudolnego">
    <w:name w:val="footnote text"/>
    <w:aliases w:val="tekst przypisu,tekst przypisu1,tekst przypisu2,tekst przypisu3,tekst przypisu4,tekst przypisu5,tekst przypisu11,tekst przypisu21,tekst przypisu31,tekst przypisu41,tekst przypisu6,tekst przypisu12,tekst przypisu22,tekst przypisu32"/>
    <w:basedOn w:val="Normalny"/>
    <w:link w:val="TekstprzypisudolnegoZnak"/>
    <w:uiPriority w:val="99"/>
    <w:unhideWhenUsed/>
    <w:rsid w:val="00DE3433"/>
    <w:rPr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tekst przypisu4 Znak,tekst przypisu5 Znak,tekst przypisu11 Znak,tekst przypisu21 Znak,tekst przypisu31 Znak,tekst przypisu41 Znak"/>
    <w:basedOn w:val="Domylnaczcionkaakapitu"/>
    <w:link w:val="Tekstprzypisudolnego"/>
    <w:uiPriority w:val="99"/>
    <w:rsid w:val="00DE3433"/>
    <w:rPr>
      <w:rFonts w:ascii="Arial" w:hAnsi="Arial" w:cs="Arial"/>
      <w:lang w:val="en-US" w:eastAsia="en-US"/>
    </w:rPr>
  </w:style>
  <w:style w:type="character" w:styleId="Odwoanieprzypisudolnego">
    <w:name w:val="footnote reference"/>
    <w:aliases w:val="Footnote Reference Number,Footnote symbol,Footnote,Nota,Appel note de bas de p,BVI fnr,SUPERS"/>
    <w:basedOn w:val="Domylnaczcionkaakapitu"/>
    <w:uiPriority w:val="99"/>
    <w:unhideWhenUsed/>
    <w:rsid w:val="00DE343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35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355A"/>
    <w:rPr>
      <w:rFonts w:ascii="Arial" w:hAnsi="Arial" w:cs="Arial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5D31B-6C87-4591-9158-44AA4FF3B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Bartek Ledwon</cp:lastModifiedBy>
  <cp:revision>11</cp:revision>
  <cp:lastPrinted>2024-07-28T18:46:00Z</cp:lastPrinted>
  <dcterms:created xsi:type="dcterms:W3CDTF">2025-08-06T09:38:00Z</dcterms:created>
  <dcterms:modified xsi:type="dcterms:W3CDTF">2026-01-30T12:43:00Z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